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3D1E29A0"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7D0A56">
              <w:rPr>
                <w:sz w:val="28"/>
                <w:szCs w:val="28"/>
              </w:rPr>
              <w:t>1</w:t>
            </w:r>
            <w:r w:rsidR="00DA2488">
              <w:rPr>
                <w:sz w:val="28"/>
                <w:szCs w:val="28"/>
              </w:rPr>
              <w:t>2</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44C90394"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7D0A56">
        <w:rPr>
          <w:rFonts w:ascii="Arial" w:hAnsi="Arial" w:cs="Arial"/>
        </w:rPr>
        <w:t>1</w:t>
      </w:r>
      <w:r w:rsidR="00DA2488">
        <w:rPr>
          <w:rFonts w:ascii="Arial" w:hAnsi="Arial" w:cs="Arial"/>
        </w:rPr>
        <w:t>2</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DA2488">
        <w:rPr>
          <w:rFonts w:ascii="Arial" w:hAnsi="Arial" w:cs="Arial"/>
        </w:rPr>
        <w:t>maritime / portuaire / aéroportuaire / aérien</w:t>
      </w:r>
      <w:r w:rsidR="007D0A56">
        <w:rPr>
          <w:rFonts w:ascii="Arial" w:hAnsi="Arial" w:cs="Arial"/>
        </w:rPr>
        <w:t xml:space="preserve"> </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0A56"/>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DA2488"/>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246</TotalTime>
  <Pages>5</Pages>
  <Words>1418</Words>
  <Characters>7805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33</cp:revision>
  <cp:lastPrinted>2017-05-24T14:27:00Z</cp:lastPrinted>
  <dcterms:created xsi:type="dcterms:W3CDTF">2023-09-22T13:22:00Z</dcterms:created>
  <dcterms:modified xsi:type="dcterms:W3CDTF">2025-10-31T08:08:00Z</dcterms:modified>
</cp:coreProperties>
</file>